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3039A0">
            <w:pPr>
              <w:jc w:val="right"/>
              <w:rPr>
                <w:rFonts w:cs="Arial"/>
              </w:rPr>
            </w:pPr>
            <w:r w:rsidRPr="002E571A">
              <w:rPr>
                <w:rFonts w:cs="Arial"/>
                <w:szCs w:val="22"/>
              </w:rPr>
              <w:t xml:space="preserve">Протокол  № </w:t>
            </w:r>
            <w:r w:rsidR="003039A0">
              <w:rPr>
                <w:rFonts w:cs="Arial"/>
                <w:szCs w:val="22"/>
              </w:rPr>
              <w:t>159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3039A0">
            <w:pPr>
              <w:jc w:val="right"/>
              <w:rPr>
                <w:rFonts w:cs="Arial"/>
              </w:rPr>
            </w:pPr>
            <w:r w:rsidRPr="002E571A">
              <w:rPr>
                <w:rFonts w:cs="Arial"/>
                <w:szCs w:val="22"/>
              </w:rPr>
              <w:t>«</w:t>
            </w:r>
            <w:r w:rsidR="003039A0">
              <w:rPr>
                <w:rFonts w:cs="Arial"/>
                <w:szCs w:val="22"/>
              </w:rPr>
              <w:t>21</w:t>
            </w:r>
            <w:r w:rsidRPr="002E571A">
              <w:rPr>
                <w:rFonts w:cs="Arial"/>
                <w:szCs w:val="22"/>
              </w:rPr>
              <w:t xml:space="preserve">» </w:t>
            </w:r>
            <w:r w:rsidR="003039A0">
              <w:rPr>
                <w:rFonts w:cs="Arial"/>
                <w:szCs w:val="22"/>
              </w:rPr>
              <w:t>сентября</w:t>
            </w:r>
            <w:r w:rsidRPr="002E571A">
              <w:rPr>
                <w:rFonts w:cs="Arial"/>
                <w:szCs w:val="22"/>
              </w:rPr>
              <w:t xml:space="preserve">  </w:t>
            </w:r>
            <w:r w:rsidR="003039A0">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1E6BBD">
        <w:rPr>
          <w:rFonts w:cs="Arial"/>
          <w:szCs w:val="22"/>
        </w:rPr>
        <w:t>ПДО №</w:t>
      </w:r>
      <w:r w:rsidR="00943C04" w:rsidRPr="00D74E07">
        <w:rPr>
          <w:rFonts w:cs="Arial"/>
          <w:szCs w:val="22"/>
        </w:rPr>
        <w:t>3</w:t>
      </w:r>
      <w:r w:rsidR="00D74E07" w:rsidRPr="00D74E07">
        <w:rPr>
          <w:rFonts w:cs="Arial"/>
          <w:szCs w:val="22"/>
        </w:rPr>
        <w:t>56</w:t>
      </w:r>
      <w:r w:rsidRPr="00D74E07">
        <w:rPr>
          <w:rFonts w:cs="Arial"/>
          <w:szCs w:val="22"/>
        </w:rPr>
        <w:t>-КР-</w:t>
      </w:r>
      <w:r w:rsidRPr="00943C04">
        <w:rPr>
          <w:rFonts w:cs="Arial"/>
          <w:szCs w:val="22"/>
        </w:rPr>
        <w:t>201</w:t>
      </w:r>
      <w:r w:rsidR="00AD52B4" w:rsidRPr="00943C04">
        <w:rPr>
          <w:rFonts w:cs="Arial"/>
          <w:szCs w:val="22"/>
        </w:rPr>
        <w:t>6</w:t>
      </w:r>
      <w:r w:rsidRPr="00FB3F24">
        <w:rPr>
          <w:rFonts w:cs="Arial"/>
          <w:szCs w:val="22"/>
        </w:rPr>
        <w:t xml:space="preserve"> от</w:t>
      </w:r>
      <w:r>
        <w:rPr>
          <w:rFonts w:cs="Arial"/>
          <w:szCs w:val="22"/>
        </w:rPr>
        <w:t xml:space="preserve"> </w:t>
      </w:r>
      <w:r w:rsidR="003039A0">
        <w:rPr>
          <w:rFonts w:cs="Arial"/>
          <w:szCs w:val="22"/>
        </w:rPr>
        <w:t>«22» сентября 2016г.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E1114E" w:rsidRDefault="00DE7BED" w:rsidP="00E1114E">
      <w:pPr>
        <w:ind w:firstLine="567"/>
        <w:jc w:val="both"/>
        <w:rPr>
          <w:b/>
          <w:iCs/>
          <w:szCs w:val="22"/>
        </w:rPr>
      </w:pPr>
      <w:r>
        <w:rPr>
          <w:rFonts w:cs="Arial"/>
          <w:b/>
          <w:szCs w:val="22"/>
        </w:rPr>
        <w:t>ОАО «</w:t>
      </w:r>
      <w:r w:rsidRPr="00E1114E">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665CB6" w:rsidRPr="00665CB6">
        <w:rPr>
          <w:rFonts w:cs="Arial"/>
          <w:b/>
          <w:szCs w:val="22"/>
        </w:rPr>
        <w:t xml:space="preserve">по </w:t>
      </w:r>
      <w:r w:rsidR="00E1114E">
        <w:rPr>
          <w:b/>
          <w:szCs w:val="22"/>
        </w:rPr>
        <w:t>ремонту ВЛ-110 кВ «Топливная», «Химическая» цех №17 вне графика простоев в 2016 г.</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0D57D0">
        <w:rPr>
          <w:rFonts w:cs="Arial"/>
          <w:szCs w:val="22"/>
        </w:rPr>
        <w:t xml:space="preserve">наименьшая </w:t>
      </w:r>
      <w:r w:rsidR="00DC6F37" w:rsidRPr="000D57D0">
        <w:rPr>
          <w:rFonts w:cs="Arial"/>
          <w:szCs w:val="22"/>
        </w:rPr>
        <w:t>стоимость предложения</w:t>
      </w:r>
      <w:r w:rsidR="00665CB6" w:rsidRPr="000D57D0">
        <w:rPr>
          <w:rFonts w:cs="Arial"/>
          <w:szCs w:val="22"/>
        </w:rPr>
        <w:t>, с учетом стоимости дополнительных работ (в рамках опциона)</w:t>
      </w:r>
      <w:r w:rsidR="00DC6F37" w:rsidRPr="000D57D0">
        <w:rPr>
          <w:rFonts w:cs="Arial"/>
          <w:szCs w:val="22"/>
        </w:rPr>
        <w:t>, рассчитанн</w:t>
      </w:r>
      <w:r w:rsidR="000D57D0" w:rsidRPr="000D57D0">
        <w:rPr>
          <w:rFonts w:cs="Arial"/>
          <w:szCs w:val="22"/>
        </w:rPr>
        <w:t>ых</w:t>
      </w:r>
      <w:r w:rsidR="00DC6F37" w:rsidRPr="000D57D0">
        <w:rPr>
          <w:rFonts w:cs="Arial"/>
          <w:szCs w:val="22"/>
        </w:rPr>
        <w:t xml:space="preserve"> по </w:t>
      </w:r>
      <w:r w:rsidR="006C1A8D" w:rsidRPr="006C1A8D">
        <w:rPr>
          <w:szCs w:val="22"/>
        </w:rPr>
        <w:t>Методик</w:t>
      </w:r>
      <w:r w:rsidR="006C1A8D">
        <w:rPr>
          <w:szCs w:val="22"/>
        </w:rPr>
        <w:t>е</w:t>
      </w:r>
      <w:r w:rsidR="006C1A8D" w:rsidRPr="006C1A8D">
        <w:rPr>
          <w:szCs w:val="22"/>
        </w:rPr>
        <w:t xml:space="preserve"> оценки регламентов определения стоимости работ</w:t>
      </w:r>
      <w:r w:rsidR="006C1A8D" w:rsidRPr="000D57D0">
        <w:rPr>
          <w:rFonts w:cs="Arial"/>
          <w:szCs w:val="22"/>
        </w:rPr>
        <w:t xml:space="preserve"> </w:t>
      </w:r>
      <w:r w:rsidR="00DC6F37" w:rsidRPr="000D57D0">
        <w:rPr>
          <w:rFonts w:cs="Arial"/>
          <w:szCs w:val="22"/>
        </w:rPr>
        <w:t>(Форма 10)</w:t>
      </w:r>
      <w:r w:rsidR="003679E5" w:rsidRPr="000D57D0">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1114E">
        <w:rPr>
          <w:rFonts w:cs="Arial"/>
          <w:b/>
          <w:szCs w:val="22"/>
        </w:rPr>
        <w:t>2</w:t>
      </w:r>
      <w:r w:rsidR="00A34FA6">
        <w:rPr>
          <w:rFonts w:cs="Arial"/>
          <w:b/>
          <w:szCs w:val="22"/>
        </w:rPr>
        <w:t>5</w:t>
      </w:r>
      <w:r w:rsidR="00230908" w:rsidRPr="0060733A">
        <w:rPr>
          <w:rFonts w:cs="Arial"/>
          <w:b/>
          <w:szCs w:val="22"/>
        </w:rPr>
        <w:t xml:space="preserve"> </w:t>
      </w:r>
      <w:r w:rsidR="00A34FA6">
        <w:rPr>
          <w:rFonts w:cs="Arial"/>
          <w:b/>
          <w:szCs w:val="22"/>
        </w:rPr>
        <w:t>декабря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7370D4" w:rsidRDefault="00941449" w:rsidP="00DE7BED">
      <w:pPr>
        <w:pStyle w:val="ac"/>
        <w:numPr>
          <w:ilvl w:val="0"/>
          <w:numId w:val="2"/>
        </w:numPr>
        <w:tabs>
          <w:tab w:val="left" w:pos="1418"/>
        </w:tabs>
        <w:ind w:left="1418" w:hanging="341"/>
        <w:contextualSpacing w:val="0"/>
        <w:jc w:val="both"/>
        <w:rPr>
          <w:rFonts w:cs="Arial"/>
          <w:szCs w:val="22"/>
        </w:rPr>
      </w:pPr>
      <w:r w:rsidRPr="007370D4">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r w:rsidR="005E71B9" w:rsidRPr="007370D4">
        <w:rPr>
          <w:rFonts w:cs="Arial"/>
          <w:szCs w:val="22"/>
        </w:rPr>
        <w:t>;</w:t>
      </w:r>
    </w:p>
    <w:p w:rsidR="00DE7BED" w:rsidRPr="00193957" w:rsidRDefault="00DE7BED" w:rsidP="00DE7BED">
      <w:pPr>
        <w:pStyle w:val="ac"/>
        <w:numPr>
          <w:ilvl w:val="0"/>
          <w:numId w:val="2"/>
        </w:numPr>
        <w:tabs>
          <w:tab w:val="left" w:pos="1418"/>
        </w:tabs>
        <w:ind w:left="1418" w:hanging="341"/>
        <w:contextualSpacing w:val="0"/>
        <w:jc w:val="both"/>
        <w:rPr>
          <w:rFonts w:cs="Arial"/>
          <w:szCs w:val="22"/>
        </w:rPr>
      </w:pPr>
      <w:r w:rsidRPr="00193957">
        <w:rPr>
          <w:rFonts w:cs="Arial"/>
          <w:szCs w:val="22"/>
        </w:rPr>
        <w:t xml:space="preserve">Перечень аффилированных организаций (форма </w:t>
      </w:r>
      <w:r w:rsidR="0006495D" w:rsidRPr="00193957">
        <w:rPr>
          <w:rFonts w:cs="Arial"/>
          <w:szCs w:val="22"/>
        </w:rPr>
        <w:t>6</w:t>
      </w:r>
      <w:r w:rsidRPr="00193957">
        <w:rPr>
          <w:rFonts w:cs="Arial"/>
          <w:szCs w:val="22"/>
        </w:rPr>
        <w:t>, подписанная уполномоченным лицом и заверенная печатью участника закупки);</w:t>
      </w:r>
    </w:p>
    <w:p w:rsidR="00073FC0" w:rsidRDefault="00911C30" w:rsidP="00911C30">
      <w:pPr>
        <w:pStyle w:val="ac"/>
        <w:numPr>
          <w:ilvl w:val="0"/>
          <w:numId w:val="2"/>
        </w:numPr>
        <w:tabs>
          <w:tab w:val="left" w:pos="1418"/>
        </w:tabs>
        <w:ind w:left="1418" w:hanging="341"/>
        <w:contextualSpacing w:val="0"/>
        <w:jc w:val="both"/>
        <w:rPr>
          <w:rFonts w:cs="Arial"/>
          <w:szCs w:val="22"/>
        </w:rPr>
      </w:pPr>
      <w:r w:rsidRPr="00193957">
        <w:rPr>
          <w:rFonts w:cs="Arial"/>
          <w:szCs w:val="22"/>
        </w:rPr>
        <w:t xml:space="preserve">Справка об опыте работы за последние 3 года, за подписью руководителя организации (Форма </w:t>
      </w:r>
      <w:r w:rsidR="009A48A3" w:rsidRPr="00193957">
        <w:rPr>
          <w:rFonts w:cs="Arial"/>
          <w:szCs w:val="22"/>
        </w:rPr>
        <w:t>7</w:t>
      </w:r>
      <w:r w:rsidR="002B2AE0" w:rsidRPr="00193957">
        <w:rPr>
          <w:rFonts w:cs="Arial"/>
          <w:szCs w:val="22"/>
        </w:rPr>
        <w:t>)</w:t>
      </w:r>
      <w:r w:rsidR="00073FC0">
        <w:rPr>
          <w:rFonts w:cs="Arial"/>
          <w:szCs w:val="22"/>
        </w:rPr>
        <w:t>;</w:t>
      </w:r>
    </w:p>
    <w:p w:rsidR="007518E4" w:rsidRPr="009E282F" w:rsidRDefault="007518E4" w:rsidP="007518E4">
      <w:pPr>
        <w:pStyle w:val="ac"/>
        <w:numPr>
          <w:ilvl w:val="0"/>
          <w:numId w:val="2"/>
        </w:numPr>
        <w:tabs>
          <w:tab w:val="left" w:pos="1418"/>
        </w:tabs>
        <w:ind w:left="1418" w:hanging="341"/>
        <w:contextualSpacing w:val="0"/>
        <w:jc w:val="both"/>
        <w:rPr>
          <w:rFonts w:cs="Arial"/>
          <w:szCs w:val="22"/>
        </w:rPr>
      </w:pPr>
      <w:r w:rsidRPr="009E282F">
        <w:rPr>
          <w:szCs w:val="22"/>
        </w:rPr>
        <w:t>Копия Свидетельства о допуске к определенным видам работ, выданного участнику закупки;</w:t>
      </w:r>
      <w:r w:rsidRPr="009E282F">
        <w:rPr>
          <w:rFonts w:cs="Arial"/>
          <w:szCs w:val="22"/>
        </w:rPr>
        <w:t xml:space="preserve"> </w:t>
      </w:r>
    </w:p>
    <w:p w:rsidR="00460156" w:rsidRPr="00460156" w:rsidRDefault="00460156" w:rsidP="007518E4">
      <w:pPr>
        <w:pStyle w:val="ac"/>
        <w:numPr>
          <w:ilvl w:val="0"/>
          <w:numId w:val="2"/>
        </w:numPr>
        <w:tabs>
          <w:tab w:val="left" w:pos="1418"/>
        </w:tabs>
        <w:ind w:left="1418" w:hanging="341"/>
        <w:contextualSpacing w:val="0"/>
        <w:jc w:val="both"/>
        <w:rPr>
          <w:szCs w:val="22"/>
        </w:rPr>
      </w:pPr>
      <w:r w:rsidRPr="00460156">
        <w:rPr>
          <w:szCs w:val="22"/>
        </w:rPr>
        <w:t>Справка о согласии Контрагента на предоставление сметных расчётов к Протоколу согласования договорной цены (приложение №1 к договору подряда) в составе оферты - ресурсным методом в программном комплексе «Смета-Багира» (или аналогичной программе).</w:t>
      </w:r>
    </w:p>
    <w:p w:rsidR="00911C30" w:rsidRPr="00073FC0" w:rsidRDefault="00911C30" w:rsidP="00911C30">
      <w:pPr>
        <w:pStyle w:val="ac"/>
        <w:numPr>
          <w:ilvl w:val="0"/>
          <w:numId w:val="2"/>
        </w:numPr>
        <w:tabs>
          <w:tab w:val="left" w:pos="1418"/>
        </w:tabs>
        <w:ind w:left="1418" w:hanging="341"/>
        <w:contextualSpacing w:val="0"/>
        <w:jc w:val="both"/>
        <w:rPr>
          <w:szCs w:val="22"/>
        </w:rPr>
      </w:pPr>
      <w:r w:rsidRPr="00073FC0">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073FC0">
        <w:rPr>
          <w:szCs w:val="22"/>
        </w:rPr>
        <w:t>8</w:t>
      </w:r>
      <w:r w:rsidR="00933C3C" w:rsidRPr="00073FC0">
        <w:rPr>
          <w:szCs w:val="22"/>
        </w:rPr>
        <w:t>)</w:t>
      </w:r>
      <w:r w:rsidR="00073FC0" w:rsidRPr="00073FC0">
        <w:rPr>
          <w:szCs w:val="22"/>
        </w:rPr>
        <w:t>,</w:t>
      </w:r>
      <w:r w:rsidR="00073FC0" w:rsidRPr="00073FC0">
        <w:rPr>
          <w:rFonts w:cs="Arial"/>
          <w:szCs w:val="22"/>
        </w:rPr>
        <w:t xml:space="preserve"> с приложением копий удостоверений по электробезопасности и по безопасности производства работ на высоте</w:t>
      </w:r>
      <w:r w:rsidR="00EB18A5" w:rsidRPr="00073FC0">
        <w:rPr>
          <w:szCs w:val="22"/>
        </w:rPr>
        <w:t>;</w:t>
      </w:r>
    </w:p>
    <w:p w:rsidR="00911C30" w:rsidRDefault="009A48A3" w:rsidP="00911C30">
      <w:pPr>
        <w:pStyle w:val="ac"/>
        <w:numPr>
          <w:ilvl w:val="0"/>
          <w:numId w:val="2"/>
        </w:numPr>
        <w:tabs>
          <w:tab w:val="left" w:pos="1418"/>
        </w:tabs>
        <w:ind w:left="1418" w:hanging="341"/>
        <w:contextualSpacing w:val="0"/>
        <w:jc w:val="both"/>
        <w:rPr>
          <w:rFonts w:cs="Arial"/>
          <w:szCs w:val="22"/>
        </w:rPr>
      </w:pPr>
      <w:r w:rsidRPr="009E282F">
        <w:rPr>
          <w:szCs w:val="22"/>
        </w:rPr>
        <w:t>Справка о наличии производственных мощностей</w:t>
      </w:r>
      <w:r w:rsidR="00911C30" w:rsidRPr="009E282F">
        <w:rPr>
          <w:szCs w:val="22"/>
        </w:rPr>
        <w:t xml:space="preserve"> (Форма</w:t>
      </w:r>
      <w:r w:rsidR="00911C30" w:rsidRPr="009E282F">
        <w:rPr>
          <w:rFonts w:cs="Arial"/>
          <w:szCs w:val="22"/>
        </w:rPr>
        <w:t xml:space="preserve"> </w:t>
      </w:r>
      <w:r w:rsidRPr="009E282F">
        <w:rPr>
          <w:rFonts w:cs="Arial"/>
          <w:szCs w:val="22"/>
        </w:rPr>
        <w:t>9</w:t>
      </w:r>
      <w:r w:rsidR="00911C30" w:rsidRPr="009E282F">
        <w:rPr>
          <w:rFonts w:cs="Arial"/>
          <w:szCs w:val="22"/>
        </w:rPr>
        <w:t>);</w:t>
      </w:r>
    </w:p>
    <w:p w:rsidR="009E282F" w:rsidRPr="009E282F" w:rsidRDefault="009E282F" w:rsidP="00911C30">
      <w:pPr>
        <w:pStyle w:val="ac"/>
        <w:numPr>
          <w:ilvl w:val="0"/>
          <w:numId w:val="2"/>
        </w:numPr>
        <w:tabs>
          <w:tab w:val="left" w:pos="1418"/>
        </w:tabs>
        <w:ind w:left="1418" w:hanging="341"/>
        <w:contextualSpacing w:val="0"/>
        <w:jc w:val="both"/>
        <w:rPr>
          <w:szCs w:val="22"/>
        </w:rPr>
      </w:pPr>
      <w:r w:rsidRPr="009E282F">
        <w:rPr>
          <w:szCs w:val="22"/>
        </w:rPr>
        <w:t>Заверенная копия «Отчета о прибылях и убытках» (за последние 3 года – 2013,</w:t>
      </w:r>
      <w:r>
        <w:rPr>
          <w:szCs w:val="22"/>
        </w:rPr>
        <w:t xml:space="preserve"> </w:t>
      </w:r>
      <w:r w:rsidRPr="009E282F">
        <w:rPr>
          <w:szCs w:val="22"/>
        </w:rPr>
        <w:t>2014,</w:t>
      </w:r>
      <w:r>
        <w:rPr>
          <w:szCs w:val="22"/>
        </w:rPr>
        <w:t xml:space="preserve"> </w:t>
      </w:r>
      <w:r w:rsidRPr="009E282F">
        <w:rPr>
          <w:szCs w:val="22"/>
        </w:rPr>
        <w:t>2015 г.г.</w:t>
      </w:r>
      <w:r>
        <w:rPr>
          <w:szCs w:val="22"/>
        </w:rPr>
        <w:t>) по предмету закупки;</w:t>
      </w:r>
    </w:p>
    <w:p w:rsidR="00911C30" w:rsidRPr="00073FC0" w:rsidRDefault="00911C30" w:rsidP="00911C30">
      <w:pPr>
        <w:pStyle w:val="ac"/>
        <w:numPr>
          <w:ilvl w:val="0"/>
          <w:numId w:val="2"/>
        </w:numPr>
        <w:tabs>
          <w:tab w:val="left" w:pos="1418"/>
        </w:tabs>
        <w:ind w:left="1418" w:hanging="341"/>
        <w:contextualSpacing w:val="0"/>
        <w:jc w:val="both"/>
        <w:rPr>
          <w:rFonts w:cs="Arial"/>
          <w:szCs w:val="22"/>
        </w:rPr>
      </w:pPr>
      <w:r w:rsidRPr="00073FC0">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943C04" w:rsidRDefault="00911C30" w:rsidP="00911C30">
      <w:pPr>
        <w:pStyle w:val="ac"/>
        <w:numPr>
          <w:ilvl w:val="0"/>
          <w:numId w:val="2"/>
        </w:numPr>
        <w:tabs>
          <w:tab w:val="left" w:pos="1418"/>
        </w:tabs>
        <w:ind w:left="1418" w:hanging="341"/>
        <w:contextualSpacing w:val="0"/>
        <w:jc w:val="both"/>
        <w:rPr>
          <w:rFonts w:cs="Arial"/>
          <w:szCs w:val="22"/>
        </w:rPr>
      </w:pPr>
      <w:r w:rsidRPr="00943C04">
        <w:rPr>
          <w:rFonts w:cs="Arial"/>
          <w:szCs w:val="22"/>
        </w:rPr>
        <w:lastRenderedPageBreak/>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943C04" w:rsidRDefault="00002F3E" w:rsidP="00911C30">
      <w:pPr>
        <w:pStyle w:val="ac"/>
        <w:numPr>
          <w:ilvl w:val="0"/>
          <w:numId w:val="2"/>
        </w:numPr>
        <w:tabs>
          <w:tab w:val="left" w:pos="1418"/>
        </w:tabs>
        <w:ind w:left="1418" w:hanging="341"/>
        <w:contextualSpacing w:val="0"/>
        <w:jc w:val="both"/>
        <w:rPr>
          <w:rFonts w:cs="Arial"/>
          <w:szCs w:val="22"/>
        </w:rPr>
      </w:pPr>
      <w:r w:rsidRPr="009A296B">
        <w:rPr>
          <w:rFonts w:cs="Arial"/>
          <w:szCs w:val="22"/>
        </w:rPr>
        <w:t>Письмо (в свободной форме) за подписью руководителя организации</w:t>
      </w:r>
      <w:r>
        <w:rPr>
          <w:rFonts w:cs="Arial"/>
          <w:szCs w:val="22"/>
        </w:rPr>
        <w:t>,</w:t>
      </w:r>
      <w:r w:rsidRPr="009A296B">
        <w:rPr>
          <w:rFonts w:cs="Arial"/>
          <w:szCs w:val="22"/>
        </w:rPr>
        <w:t xml:space="preserve"> </w:t>
      </w:r>
      <w:r>
        <w:rPr>
          <w:rFonts w:cs="Arial"/>
          <w:szCs w:val="22"/>
        </w:rPr>
        <w:t>подтверждающее</w:t>
      </w:r>
      <w:r w:rsidRPr="009A296B">
        <w:rPr>
          <w:szCs w:val="22"/>
        </w:rPr>
        <w:t xml:space="preserve"> </w:t>
      </w:r>
      <w:r>
        <w:rPr>
          <w:szCs w:val="22"/>
        </w:rPr>
        <w:t xml:space="preserve">отсутствие неурегулированных претензий </w:t>
      </w:r>
      <w:r w:rsidRPr="009A296B">
        <w:rPr>
          <w:szCs w:val="22"/>
        </w:rPr>
        <w:t>ОАО «Славнефть-ЯНОС»</w:t>
      </w:r>
      <w:r>
        <w:rPr>
          <w:szCs w:val="22"/>
        </w:rPr>
        <w:t>, предъявленных последним не позднее даты публикации ПДО на интернет-сайте ОАО «Славнефть-ЯНОС»</w:t>
      </w:r>
      <w:r w:rsidR="00113098" w:rsidRPr="00943C04">
        <w:rPr>
          <w:szCs w:val="22"/>
        </w:rPr>
        <w:t>;</w:t>
      </w:r>
    </w:p>
    <w:p w:rsidR="009A3CDC" w:rsidRDefault="009A3CDC" w:rsidP="00911C30">
      <w:pPr>
        <w:pStyle w:val="ac"/>
        <w:numPr>
          <w:ilvl w:val="0"/>
          <w:numId w:val="2"/>
        </w:numPr>
        <w:tabs>
          <w:tab w:val="left" w:pos="1418"/>
        </w:tabs>
        <w:ind w:left="1418" w:hanging="341"/>
        <w:contextualSpacing w:val="0"/>
        <w:jc w:val="both"/>
        <w:rPr>
          <w:rFonts w:cs="Arial"/>
          <w:szCs w:val="22"/>
        </w:rPr>
      </w:pPr>
      <w:r w:rsidRPr="00943C04">
        <w:rPr>
          <w:rFonts w:cs="Arial"/>
          <w:szCs w:val="22"/>
        </w:rPr>
        <w:t>Заверенная копия свидетельства системы менеджмента качества ISO 9001, ИСО 9001;</w:t>
      </w:r>
    </w:p>
    <w:p w:rsidR="001D586F" w:rsidRPr="00943C04" w:rsidRDefault="001D586F" w:rsidP="00911C30">
      <w:pPr>
        <w:pStyle w:val="ac"/>
        <w:numPr>
          <w:ilvl w:val="0"/>
          <w:numId w:val="2"/>
        </w:numPr>
        <w:tabs>
          <w:tab w:val="left" w:pos="1418"/>
        </w:tabs>
        <w:ind w:left="1418" w:hanging="341"/>
        <w:contextualSpacing w:val="0"/>
        <w:jc w:val="both"/>
        <w:rPr>
          <w:rFonts w:cs="Arial"/>
          <w:szCs w:val="22"/>
        </w:rPr>
      </w:pPr>
      <w:r w:rsidRPr="001D586F">
        <w:rPr>
          <w:rFonts w:cs="Arial"/>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Pr>
          <w:rFonts w:cs="Arial"/>
          <w:szCs w:val="22"/>
        </w:rPr>
        <w:t>;</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943C04">
        <w:rPr>
          <w:rFonts w:cs="Arial"/>
          <w:szCs w:val="22"/>
        </w:rPr>
        <w:t>Копия уведомления о прохождении аккредитации</w:t>
      </w:r>
      <w:r w:rsidRPr="006831FE">
        <w:rPr>
          <w:rFonts w:cs="Arial"/>
          <w:szCs w:val="22"/>
        </w:rPr>
        <w:t xml:space="preserve">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7370D4" w:rsidRDefault="00DE7BED" w:rsidP="00DE7BED">
      <w:pPr>
        <w:pStyle w:val="ac"/>
        <w:numPr>
          <w:ilvl w:val="0"/>
          <w:numId w:val="2"/>
        </w:numPr>
        <w:tabs>
          <w:tab w:val="left" w:pos="1418"/>
        </w:tabs>
        <w:ind w:left="1418" w:hanging="341"/>
        <w:contextualSpacing w:val="0"/>
        <w:jc w:val="both"/>
        <w:rPr>
          <w:rFonts w:cs="Arial"/>
          <w:szCs w:val="22"/>
        </w:rPr>
      </w:pPr>
      <w:r w:rsidRPr="007370D4">
        <w:rPr>
          <w:rFonts w:cs="Arial"/>
          <w:szCs w:val="22"/>
        </w:rPr>
        <w:t xml:space="preserve">Предложение о заключении договора с указанием цен, стоимости </w:t>
      </w:r>
      <w:r w:rsidR="00D71C19" w:rsidRPr="007370D4">
        <w:rPr>
          <w:rFonts w:cs="Arial"/>
          <w:szCs w:val="22"/>
        </w:rPr>
        <w:t>(Ф</w:t>
      </w:r>
      <w:r w:rsidRPr="007370D4">
        <w:rPr>
          <w:rFonts w:cs="Arial"/>
          <w:szCs w:val="22"/>
        </w:rPr>
        <w:t xml:space="preserve">орма </w:t>
      </w:r>
      <w:r w:rsidR="006831FE" w:rsidRPr="007370D4">
        <w:rPr>
          <w:rFonts w:cs="Arial"/>
          <w:szCs w:val="22"/>
        </w:rPr>
        <w:t>5</w:t>
      </w:r>
      <w:r w:rsidRPr="007370D4">
        <w:rPr>
          <w:rFonts w:cs="Arial"/>
          <w:szCs w:val="22"/>
        </w:rPr>
        <w:t>, подписанная уполномоченным лицом и заверенная печатью участника закупки);</w:t>
      </w:r>
    </w:p>
    <w:p w:rsidR="00DE7BED" w:rsidRPr="00ED50F3" w:rsidRDefault="0087067B" w:rsidP="00DE7BED">
      <w:pPr>
        <w:pStyle w:val="ac"/>
        <w:numPr>
          <w:ilvl w:val="0"/>
          <w:numId w:val="2"/>
        </w:numPr>
        <w:tabs>
          <w:tab w:val="left" w:pos="1418"/>
        </w:tabs>
        <w:ind w:left="1418" w:hanging="341"/>
        <w:contextualSpacing w:val="0"/>
        <w:jc w:val="both"/>
        <w:rPr>
          <w:rFonts w:cs="Arial"/>
          <w:szCs w:val="22"/>
        </w:rPr>
      </w:pPr>
      <w:r w:rsidRPr="00ED50F3">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ED50F3">
        <w:rPr>
          <w:rFonts w:cs="Arial"/>
          <w:szCs w:val="22"/>
        </w:rPr>
        <w:t>(Форма 3</w:t>
      </w:r>
      <w:r w:rsidRPr="00ED50F3">
        <w:rPr>
          <w:rFonts w:cs="Arial"/>
          <w:szCs w:val="22"/>
        </w:rPr>
        <w:t>);</w:t>
      </w:r>
    </w:p>
    <w:p w:rsidR="00CA3DEB" w:rsidRPr="00A14CD6" w:rsidRDefault="00941449" w:rsidP="00CA3DEB">
      <w:pPr>
        <w:pStyle w:val="ac"/>
        <w:numPr>
          <w:ilvl w:val="0"/>
          <w:numId w:val="2"/>
        </w:numPr>
        <w:tabs>
          <w:tab w:val="left" w:pos="1418"/>
        </w:tabs>
        <w:ind w:left="1418" w:hanging="341"/>
        <w:contextualSpacing w:val="0"/>
        <w:jc w:val="both"/>
        <w:rPr>
          <w:rFonts w:cs="Arial"/>
          <w:b/>
          <w:szCs w:val="22"/>
        </w:rPr>
      </w:pPr>
      <w:r w:rsidRPr="00996195">
        <w:rPr>
          <w:rFonts w:cs="Arial"/>
          <w:szCs w:val="22"/>
        </w:rPr>
        <w:t xml:space="preserve">Локальные ресурсные сметные расчеты, выполненные на основании </w:t>
      </w:r>
      <w:r w:rsidR="00EF1773" w:rsidRPr="00996195">
        <w:rPr>
          <w:rFonts w:cs="Arial"/>
          <w:szCs w:val="22"/>
        </w:rPr>
        <w:t xml:space="preserve">локальных </w:t>
      </w:r>
      <w:r w:rsidR="00C53FC1" w:rsidRPr="00996195">
        <w:rPr>
          <w:rFonts w:cs="Arial"/>
          <w:szCs w:val="22"/>
        </w:rPr>
        <w:t xml:space="preserve">сметных расчетов </w:t>
      </w:r>
      <w:r w:rsidR="006B7CDB" w:rsidRPr="00996195">
        <w:rPr>
          <w:rFonts w:cs="Arial"/>
          <w:szCs w:val="22"/>
        </w:rPr>
        <w:t>№</w:t>
      </w:r>
      <w:r w:rsidR="00996195" w:rsidRPr="00996195">
        <w:rPr>
          <w:rFonts w:cs="Arial"/>
          <w:szCs w:val="22"/>
        </w:rPr>
        <w:t>01:00051</w:t>
      </w:r>
      <w:r w:rsidR="00CA3DEB">
        <w:rPr>
          <w:rFonts w:cs="Arial"/>
          <w:szCs w:val="22"/>
        </w:rPr>
        <w:t>.</w:t>
      </w:r>
      <w:r w:rsidR="00CA3DEB" w:rsidRPr="00CA3DEB">
        <w:rPr>
          <w:rFonts w:cs="Arial"/>
          <w:b/>
          <w:szCs w:val="22"/>
        </w:rPr>
        <w:t xml:space="preserve"> </w:t>
      </w:r>
      <w:r w:rsidR="00CA3DEB" w:rsidRPr="00A14CD6">
        <w:rPr>
          <w:rFonts w:cs="Arial"/>
          <w:b/>
          <w:szCs w:val="22"/>
        </w:rPr>
        <w:t xml:space="preserve">Сметные расчёты предоставляются контрагентом </w:t>
      </w:r>
      <w:r w:rsidR="00CA3DEB" w:rsidRPr="00A14CD6">
        <w:rPr>
          <w:rFonts w:cs="Arial"/>
          <w:b/>
          <w:szCs w:val="22"/>
          <w:u w:val="single"/>
        </w:rPr>
        <w:t>в только электронном виде</w:t>
      </w:r>
      <w:r w:rsidR="00CA3DEB" w:rsidRPr="00A14CD6">
        <w:rPr>
          <w:rFonts w:cs="Arial"/>
          <w:b/>
          <w:szCs w:val="22"/>
        </w:rPr>
        <w:t xml:space="preserve"> на электронном носителе, в формате World или Excel;</w:t>
      </w:r>
    </w:p>
    <w:p w:rsidR="00CA3DEB" w:rsidRPr="00A14CD6" w:rsidRDefault="00CA3DEB" w:rsidP="00CA3DEB">
      <w:pPr>
        <w:pStyle w:val="ac"/>
        <w:numPr>
          <w:ilvl w:val="0"/>
          <w:numId w:val="2"/>
        </w:numPr>
        <w:tabs>
          <w:tab w:val="left" w:pos="1418"/>
        </w:tabs>
        <w:ind w:left="1418" w:hanging="341"/>
        <w:contextualSpacing w:val="0"/>
        <w:jc w:val="both"/>
        <w:rPr>
          <w:rFonts w:cs="Arial"/>
          <w:szCs w:val="22"/>
        </w:rPr>
      </w:pPr>
      <w:r w:rsidRPr="00A14CD6">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CA3DEB" w:rsidRPr="00A14CD6" w:rsidRDefault="00CA3DEB" w:rsidP="00CA3DEB">
      <w:pPr>
        <w:pStyle w:val="ac"/>
        <w:numPr>
          <w:ilvl w:val="0"/>
          <w:numId w:val="2"/>
        </w:numPr>
        <w:tabs>
          <w:tab w:val="left" w:pos="1418"/>
        </w:tabs>
        <w:ind w:left="1418" w:hanging="341"/>
        <w:contextualSpacing w:val="0"/>
        <w:jc w:val="both"/>
        <w:rPr>
          <w:rFonts w:cs="Arial"/>
          <w:szCs w:val="22"/>
        </w:rPr>
      </w:pPr>
      <w:r w:rsidRPr="00A14CD6">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DE7BED" w:rsidRPr="002E571A" w:rsidRDefault="00CA3DEB" w:rsidP="00CA3DEB">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w:t>
      </w:r>
      <w:r w:rsidRPr="002E571A">
        <w:rPr>
          <w:rFonts w:cs="Arial"/>
          <w:szCs w:val="22"/>
        </w:rPr>
        <w:lastRenderedPageBreak/>
        <w:t xml:space="preserve">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1E6BBD">
        <w:rPr>
          <w:rFonts w:cs="Arial"/>
          <w:szCs w:val="22"/>
        </w:rPr>
        <w:t>№</w:t>
      </w:r>
      <w:r w:rsidR="00943C04" w:rsidRPr="00CA3DEB">
        <w:rPr>
          <w:rFonts w:cs="Arial"/>
          <w:szCs w:val="22"/>
        </w:rPr>
        <w:t>3</w:t>
      </w:r>
      <w:r w:rsidR="00CA3DEB" w:rsidRPr="00CA3DEB">
        <w:rPr>
          <w:rFonts w:cs="Arial"/>
          <w:szCs w:val="22"/>
        </w:rPr>
        <w:t>56</w:t>
      </w:r>
      <w:r w:rsidR="003523B8" w:rsidRPr="00CA3DEB">
        <w:rPr>
          <w:rFonts w:cs="Arial"/>
          <w:szCs w:val="22"/>
        </w:rPr>
        <w:t>-КР</w:t>
      </w:r>
      <w:r w:rsidR="003523B8" w:rsidRPr="001E6BBD">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3039A0">
        <w:rPr>
          <w:rFonts w:cs="Arial"/>
          <w:szCs w:val="22"/>
        </w:rPr>
        <w:t>«22» сентября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1734CD" w:rsidP="00DE7BED">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r w:rsidR="00DE7BED" w:rsidRPr="002E571A">
        <w:rPr>
          <w:rFonts w:cs="Arial"/>
          <w:kern w:val="28"/>
        </w:rPr>
        <w:t>.</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3039A0">
        <w:rPr>
          <w:rFonts w:cs="Arial"/>
          <w:b/>
          <w:szCs w:val="22"/>
        </w:rPr>
        <w:t>22</w:t>
      </w:r>
      <w:r w:rsidRPr="002E571A">
        <w:rPr>
          <w:rFonts w:cs="Arial"/>
          <w:b/>
          <w:szCs w:val="22"/>
        </w:rPr>
        <w:t xml:space="preserve">» </w:t>
      </w:r>
      <w:r w:rsidR="003039A0">
        <w:rPr>
          <w:rFonts w:cs="Arial"/>
          <w:b/>
          <w:szCs w:val="22"/>
        </w:rPr>
        <w:t>сентября</w:t>
      </w:r>
      <w:r w:rsidRPr="002E571A">
        <w:rPr>
          <w:rFonts w:cs="Arial"/>
          <w:b/>
          <w:szCs w:val="22"/>
        </w:rPr>
        <w:t xml:space="preserve"> </w:t>
      </w:r>
      <w:r w:rsidR="003039A0">
        <w:rPr>
          <w:rFonts w:cs="Arial"/>
          <w:b/>
          <w:szCs w:val="22"/>
        </w:rPr>
        <w:t>2016</w:t>
      </w:r>
      <w:r w:rsidRPr="002E571A">
        <w:rPr>
          <w:rFonts w:cs="Arial"/>
          <w:b/>
          <w:szCs w:val="22"/>
        </w:rPr>
        <w:t xml:space="preserve"> года.</w:t>
      </w:r>
    </w:p>
    <w:p w:rsidR="00DE7BED" w:rsidRPr="002E571A" w:rsidRDefault="003039A0"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06</w:t>
      </w:r>
      <w:r w:rsidR="00DE7BED" w:rsidRPr="002E571A">
        <w:rPr>
          <w:rFonts w:cs="Arial"/>
          <w:b/>
          <w:szCs w:val="22"/>
        </w:rPr>
        <w:t xml:space="preserve">» </w:t>
      </w:r>
      <w:r>
        <w:rPr>
          <w:rFonts w:cs="Arial"/>
          <w:b/>
          <w:szCs w:val="22"/>
        </w:rPr>
        <w:t>октября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3039A0">
        <w:rPr>
          <w:rFonts w:cs="Arial"/>
          <w:b/>
          <w:szCs w:val="22"/>
        </w:rPr>
        <w:t>25</w:t>
      </w:r>
      <w:r w:rsidRPr="002E571A">
        <w:rPr>
          <w:rFonts w:cs="Arial"/>
          <w:b/>
          <w:szCs w:val="22"/>
        </w:rPr>
        <w:t xml:space="preserve">» </w:t>
      </w:r>
      <w:r w:rsidR="003039A0">
        <w:rPr>
          <w:rFonts w:cs="Arial"/>
          <w:b/>
          <w:szCs w:val="22"/>
        </w:rPr>
        <w:t>декабря</w:t>
      </w:r>
      <w:r w:rsidRPr="002E571A">
        <w:rPr>
          <w:rFonts w:cs="Arial"/>
          <w:b/>
          <w:szCs w:val="22"/>
        </w:rPr>
        <w:t xml:space="preserve"> </w:t>
      </w:r>
      <w:r w:rsidR="003039A0">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3039A0">
        <w:rPr>
          <w:rFonts w:cs="Arial"/>
          <w:szCs w:val="22"/>
        </w:rPr>
        <w:t>04</w:t>
      </w:r>
      <w:r w:rsidRPr="002E571A">
        <w:rPr>
          <w:rFonts w:cs="Arial"/>
          <w:szCs w:val="22"/>
        </w:rPr>
        <w:t xml:space="preserve">» </w:t>
      </w:r>
      <w:r w:rsidR="003039A0">
        <w:rPr>
          <w:rFonts w:cs="Arial"/>
          <w:szCs w:val="22"/>
        </w:rPr>
        <w:t>октября</w:t>
      </w:r>
      <w:r w:rsidRPr="002E571A">
        <w:rPr>
          <w:rFonts w:cs="Arial"/>
          <w:szCs w:val="22"/>
        </w:rPr>
        <w:t xml:space="preserve"> </w:t>
      </w:r>
      <w:r w:rsidR="003039A0">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3039A0" w:rsidP="00DE7BED">
      <w:pPr>
        <w:ind w:firstLine="708"/>
        <w:jc w:val="both"/>
        <w:rPr>
          <w:rFonts w:cs="Arial"/>
          <w:szCs w:val="22"/>
        </w:rPr>
      </w:pPr>
      <w:r>
        <w:rPr>
          <w:rFonts w:cs="Arial"/>
          <w:szCs w:val="22"/>
        </w:rPr>
        <w:t>Ведущий специалист Тендерного комитета Кириллова Надежда Владимировна</w:t>
      </w:r>
    </w:p>
    <w:p w:rsidR="003039A0" w:rsidRDefault="003039A0" w:rsidP="003039A0">
      <w:pPr>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00EB5095" w:rsidRPr="002F41EF">
          <w:rPr>
            <w:rStyle w:val="ae"/>
            <w:rFonts w:cs="Arial"/>
            <w:lang w:val="en-US"/>
          </w:rPr>
          <w:t>KirillovaNV</w:t>
        </w:r>
        <w:r w:rsidR="00EB5095" w:rsidRPr="002F41EF">
          <w:rPr>
            <w:rStyle w:val="ae"/>
            <w:rFonts w:cs="Arial"/>
          </w:rPr>
          <w:t>@</w:t>
        </w:r>
        <w:r w:rsidR="00EB5095" w:rsidRPr="002F41EF">
          <w:rPr>
            <w:rStyle w:val="ae"/>
            <w:rFonts w:cs="Arial"/>
            <w:lang w:val="en-US"/>
          </w:rPr>
          <w:t>yanos</w:t>
        </w:r>
        <w:r w:rsidR="00EB5095" w:rsidRPr="002F41EF">
          <w:rPr>
            <w:rStyle w:val="ae"/>
            <w:rFonts w:cs="Arial"/>
          </w:rPr>
          <w:t>.</w:t>
        </w:r>
        <w:r w:rsidR="00EB5095" w:rsidRPr="002F41EF">
          <w:rPr>
            <w:rStyle w:val="ae"/>
            <w:rFonts w:cs="Arial"/>
            <w:lang w:val="en-US"/>
          </w:rPr>
          <w:t>slavneft</w:t>
        </w:r>
        <w:r w:rsidR="00EB5095" w:rsidRPr="002F41EF">
          <w:rPr>
            <w:rStyle w:val="ae"/>
            <w:rFonts w:cs="Arial"/>
          </w:rPr>
          <w:t>.</w:t>
        </w:r>
        <w:r w:rsidR="00EB5095" w:rsidRPr="002F41EF">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w:t>
      </w:r>
      <w:r w:rsidRPr="002E571A">
        <w:rPr>
          <w:rFonts w:cs="Arial"/>
          <w:b/>
          <w:szCs w:val="22"/>
        </w:rPr>
        <w:lastRenderedPageBreak/>
        <w:t>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EB5095">
      <w:pPr>
        <w:spacing w:before="0"/>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EB5095">
      <w:pPr>
        <w:spacing w:before="0"/>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EB5095">
      <w:pPr>
        <w:spacing w:before="0"/>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EB5095">
      <w:pPr>
        <w:spacing w:before="0"/>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EB5095">
      <w:pPr>
        <w:spacing w:before="0"/>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EB5095" w:rsidRDefault="00DE7BED" w:rsidP="00DE7BED">
      <w:r w:rsidRPr="00B445D7">
        <w:t>Перечень документов в сост</w:t>
      </w:r>
      <w:r w:rsidR="00E85DE8">
        <w:t xml:space="preserve">аве Предложения </w:t>
      </w:r>
      <w:r w:rsidR="00E85DE8" w:rsidRPr="004126C9">
        <w:t xml:space="preserve">делать оферты </w:t>
      </w:r>
      <w:r w:rsidR="00E85DE8" w:rsidRPr="00604201">
        <w:t>№</w:t>
      </w:r>
      <w:r w:rsidR="004126C9" w:rsidRPr="00604201">
        <w:t>3</w:t>
      </w:r>
      <w:r w:rsidR="00604201" w:rsidRPr="00604201">
        <w:t>56</w:t>
      </w:r>
      <w:r w:rsidR="00E85DE8" w:rsidRPr="00604201">
        <w:t>-КР</w:t>
      </w:r>
      <w:r w:rsidR="00E85DE8" w:rsidRPr="00F41DE5">
        <w:t>-201</w:t>
      </w:r>
      <w:r w:rsidR="00D87DD5" w:rsidRPr="00F41DE5">
        <w:t>6</w:t>
      </w:r>
      <w:r w:rsidRPr="00B445D7">
        <w:t xml:space="preserve"> от </w:t>
      </w:r>
      <w:r w:rsidR="00EB5095">
        <w:t>«22» сентября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2D0902">
        <w:rPr>
          <w:rFonts w:cs="Arial"/>
          <w:szCs w:val="22"/>
        </w:rPr>
        <w:t>10. Форма «</w:t>
      </w:r>
      <w:r w:rsidR="006C1A8D" w:rsidRPr="006C1A8D">
        <w:rPr>
          <w:szCs w:val="22"/>
        </w:rPr>
        <w:t>Методик</w:t>
      </w:r>
      <w:r w:rsidR="006C1A8D">
        <w:rPr>
          <w:szCs w:val="22"/>
        </w:rPr>
        <w:t>а</w:t>
      </w:r>
      <w:r w:rsidR="006C1A8D" w:rsidRPr="006C1A8D">
        <w:rPr>
          <w:szCs w:val="22"/>
        </w:rPr>
        <w:t xml:space="preserve"> оценки регламентов определения стоимости работ</w:t>
      </w:r>
      <w:r>
        <w:rPr>
          <w:rFonts w:cs="Arial"/>
          <w:szCs w:val="22"/>
        </w:rPr>
        <w:t xml:space="preserve">» в </w:t>
      </w:r>
      <w:r w:rsidRPr="00542FA4">
        <w:t>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EB5095">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6E1" w:rsidRDefault="00A916E1" w:rsidP="00FB07D9">
      <w:pPr>
        <w:spacing w:before="0"/>
      </w:pPr>
      <w:r>
        <w:separator/>
      </w:r>
    </w:p>
  </w:endnote>
  <w:endnote w:type="continuationSeparator" w:id="0">
    <w:p w:rsidR="00A916E1" w:rsidRDefault="00A916E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6E1" w:rsidRDefault="00A916E1" w:rsidP="00FB07D9">
      <w:pPr>
        <w:spacing w:before="0"/>
      </w:pPr>
      <w:r>
        <w:separator/>
      </w:r>
    </w:p>
  </w:footnote>
  <w:footnote w:type="continuationSeparator" w:id="0">
    <w:p w:rsidR="00A916E1" w:rsidRDefault="00A916E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2F3E"/>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36B"/>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3FC0"/>
    <w:rsid w:val="0007457F"/>
    <w:rsid w:val="00074AB0"/>
    <w:rsid w:val="00074FC9"/>
    <w:rsid w:val="00075394"/>
    <w:rsid w:val="00075801"/>
    <w:rsid w:val="00075CEE"/>
    <w:rsid w:val="0007605B"/>
    <w:rsid w:val="00076734"/>
    <w:rsid w:val="000773B0"/>
    <w:rsid w:val="00077970"/>
    <w:rsid w:val="00077CF2"/>
    <w:rsid w:val="00077E57"/>
    <w:rsid w:val="00080F12"/>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731"/>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4C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957"/>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586F"/>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9A0"/>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156"/>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BEB"/>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ACD"/>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201"/>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370D4"/>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068"/>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1D4"/>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358"/>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5C7"/>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4E9D"/>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19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282F"/>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A7"/>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6E1"/>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495"/>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B58"/>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DEB"/>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4E07"/>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14E"/>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3A62"/>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095"/>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89"/>
    <w:rsid w:val="00ED40BC"/>
    <w:rsid w:val="00ED4138"/>
    <w:rsid w:val="00ED4419"/>
    <w:rsid w:val="00ED4882"/>
    <w:rsid w:val="00ED4B28"/>
    <w:rsid w:val="00ED50F3"/>
    <w:rsid w:val="00ED5464"/>
    <w:rsid w:val="00ED56EB"/>
    <w:rsid w:val="00ED5BC7"/>
    <w:rsid w:val="00ED6810"/>
    <w:rsid w:val="00ED721A"/>
    <w:rsid w:val="00ED72FB"/>
    <w:rsid w:val="00ED7537"/>
    <w:rsid w:val="00ED76BB"/>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1A0"/>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7A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2867504"/>
  <w15:docId w15:val="{F9CF761F-7820-430E-B4D5-DBC01D9EE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customStyle="1" w:styleId="18">
    <w:name w:val="Верхний колонтитул Знак1"/>
    <w:uiPriority w:val="99"/>
    <w:semiHidden/>
    <w:locked/>
    <w:rsid w:val="00984E9D"/>
    <w:rPr>
      <w:rFonts w:ascii="Times New Roman" w:eastAsia="Times New Roman" w:hAnsi="Times New Roman" w:cs="Times New Roman"/>
      <w:sz w:val="20"/>
      <w:szCs w:val="20"/>
      <w:lang w:eastAsia="zh-CN"/>
    </w:rPr>
  </w:style>
  <w:style w:type="character" w:styleId="aff6">
    <w:name w:val="Emphasis"/>
    <w:uiPriority w:val="20"/>
    <w:qFormat/>
    <w:rsid w:val="00173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2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6</Pages>
  <Words>2780</Words>
  <Characters>15847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179</cp:revision>
  <cp:lastPrinted>2016-09-22T11:19:00Z</cp:lastPrinted>
  <dcterms:created xsi:type="dcterms:W3CDTF">2016-05-11T06:30:00Z</dcterms:created>
  <dcterms:modified xsi:type="dcterms:W3CDTF">2016-09-22T11:20:00Z</dcterms:modified>
</cp:coreProperties>
</file>